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16821" w:rsidRPr="003D758F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 w:rsidRPr="003D758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3D758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E1C61" w:rsidRPr="003D758F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3D758F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3D758F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0C25" w:rsidRPr="003D758F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3D758F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(Nazwa i adres W</w:t>
      </w:r>
      <w:r w:rsidR="00916821" w:rsidRPr="003D758F">
        <w:rPr>
          <w:rFonts w:ascii="Cambria" w:hAnsi="Cambria" w:cs="Arial"/>
          <w:bCs/>
          <w:sz w:val="22"/>
          <w:szCs w:val="22"/>
        </w:rPr>
        <w:t>ykonawcy)</w:t>
      </w:r>
    </w:p>
    <w:p w:rsidR="000E1C61" w:rsidRPr="003D758F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16821" w:rsidRPr="003D758F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, dnia </w:t>
      </w:r>
      <w:r w:rsidRPr="003D758F">
        <w:rPr>
          <w:rFonts w:ascii="Cambria" w:hAnsi="Cambria" w:cs="Arial"/>
          <w:bCs/>
          <w:sz w:val="22"/>
          <w:szCs w:val="22"/>
        </w:rPr>
        <w:t>_____________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 r.</w:t>
      </w:r>
    </w:p>
    <w:p w:rsidR="00916821" w:rsidRPr="003D758F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3D758F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3D758F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3D758F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0E1C61" w:rsidRPr="003D758F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90EEC" w:rsidRPr="003D758F" w:rsidRDefault="00C90EEC" w:rsidP="00C90EE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 xml:space="preserve">Skarb Państwa, Państwowe Gospodarstwo Leśne Lasy Państwowe </w:t>
      </w:r>
    </w:p>
    <w:p w:rsidR="00C90EEC" w:rsidRPr="003D758F" w:rsidRDefault="00C90EEC" w:rsidP="00C90EE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:rsidR="00C90EEC" w:rsidRPr="003D758F" w:rsidRDefault="00C90EEC" w:rsidP="00C90EE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>Zamrzenica 1A,</w:t>
      </w:r>
    </w:p>
    <w:p w:rsidR="00916821" w:rsidRPr="003D758F" w:rsidRDefault="00C90EEC" w:rsidP="00C90E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/>
          <w:bCs/>
          <w:sz w:val="22"/>
          <w:szCs w:val="22"/>
        </w:rPr>
        <w:t>89-510 Bysław</w:t>
      </w:r>
    </w:p>
    <w:p w:rsidR="0004046F" w:rsidRPr="008B249C" w:rsidRDefault="00916821" w:rsidP="00096A53">
      <w:pPr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 w:rsidRPr="003D758F">
        <w:rPr>
          <w:rFonts w:ascii="Cambria" w:hAnsi="Cambria" w:cs="Arial"/>
          <w:bCs/>
          <w:sz w:val="22"/>
          <w:szCs w:val="22"/>
        </w:rPr>
        <w:t>postępowaniu</w:t>
      </w:r>
      <w:r w:rsidR="00826760" w:rsidRPr="003D758F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3D758F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3D758F">
        <w:rPr>
          <w:rFonts w:ascii="Cambria" w:hAnsi="Cambria" w:cs="Arial"/>
          <w:bCs/>
          <w:sz w:val="22"/>
          <w:szCs w:val="22"/>
        </w:rPr>
        <w:t xml:space="preserve">podstawowym (Wariant </w:t>
      </w:r>
      <w:r w:rsidR="00C90EEC" w:rsidRPr="003D758F">
        <w:rPr>
          <w:rFonts w:ascii="Cambria" w:hAnsi="Cambria" w:cs="Arial"/>
          <w:bCs/>
          <w:sz w:val="22"/>
          <w:szCs w:val="22"/>
        </w:rPr>
        <w:t>I</w:t>
      </w:r>
      <w:r w:rsidR="00155E84" w:rsidRPr="003D758F">
        <w:rPr>
          <w:rFonts w:ascii="Cambria" w:hAnsi="Cambria" w:cs="Arial"/>
          <w:bCs/>
          <w:sz w:val="22"/>
          <w:szCs w:val="22"/>
        </w:rPr>
        <w:t>I</w:t>
      </w:r>
      <w:r w:rsidR="00C90EEC" w:rsidRPr="003D758F">
        <w:rPr>
          <w:rFonts w:ascii="Cambria" w:hAnsi="Cambria" w:cs="Arial"/>
          <w:bCs/>
          <w:sz w:val="22"/>
          <w:szCs w:val="22"/>
        </w:rPr>
        <w:t xml:space="preserve">) </w:t>
      </w:r>
      <w:r w:rsidR="00155E84" w:rsidRPr="003D758F">
        <w:rPr>
          <w:rFonts w:ascii="Cambria" w:hAnsi="Cambria" w:cs="Arial"/>
          <w:b/>
          <w:bCs/>
          <w:sz w:val="22"/>
          <w:szCs w:val="22"/>
        </w:rPr>
        <w:t xml:space="preserve">na </w:t>
      </w:r>
      <w:r w:rsidR="00096A53" w:rsidRPr="00096A53">
        <w:rPr>
          <w:rFonts w:ascii="Cambria" w:hAnsi="Cambria" w:cs="Arial"/>
          <w:b/>
          <w:bCs/>
          <w:i/>
          <w:sz w:val="22"/>
          <w:szCs w:val="22"/>
        </w:rPr>
        <w:t>„Wykonywanie usług z</w:t>
      </w:r>
      <w:r w:rsidR="00096A53">
        <w:rPr>
          <w:rFonts w:ascii="Cambria" w:hAnsi="Cambria" w:cs="Arial"/>
          <w:b/>
          <w:bCs/>
          <w:i/>
          <w:sz w:val="22"/>
          <w:szCs w:val="22"/>
        </w:rPr>
        <w:t xml:space="preserve"> zakresu gospodarki łowieckiej </w:t>
      </w:r>
      <w:r w:rsidR="00096A53" w:rsidRPr="00096A53">
        <w:rPr>
          <w:rFonts w:ascii="Cambria" w:hAnsi="Cambria" w:cs="Arial"/>
          <w:b/>
          <w:bCs/>
          <w:i/>
          <w:sz w:val="22"/>
          <w:szCs w:val="22"/>
        </w:rPr>
        <w:t>na terenie Nadleśnictwa Zamrzenica w sezonie łowieckim 2022-2023 postępowanie 2”</w:t>
      </w:r>
      <w:r w:rsidR="00096A53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3D758F">
        <w:rPr>
          <w:rFonts w:ascii="Cambria" w:hAnsi="Cambria" w:cs="Arial"/>
          <w:bCs/>
          <w:sz w:val="22"/>
          <w:szCs w:val="22"/>
        </w:rPr>
        <w:t>składamy niniejszym ofertę</w:t>
      </w:r>
      <w:r w:rsidR="008B249C">
        <w:rPr>
          <w:rFonts w:ascii="Cambria" w:hAnsi="Cambria" w:cs="Arial"/>
          <w:bCs/>
          <w:sz w:val="22"/>
          <w:szCs w:val="22"/>
        </w:rPr>
        <w:t xml:space="preserve"> na </w:t>
      </w:r>
      <w:r w:rsidR="00096A53">
        <w:rPr>
          <w:rFonts w:ascii="Cambria" w:hAnsi="Cambria" w:cs="Arial"/>
          <w:bCs/>
          <w:sz w:val="22"/>
          <w:szCs w:val="22"/>
        </w:rPr>
        <w:t>realizację</w:t>
      </w:r>
      <w:bookmarkStart w:id="0" w:name="_GoBack"/>
      <w:bookmarkEnd w:id="0"/>
      <w:r w:rsidR="008B249C">
        <w:rPr>
          <w:rFonts w:ascii="Cambria" w:hAnsi="Cambria" w:cs="Arial"/>
          <w:bCs/>
          <w:sz w:val="22"/>
          <w:szCs w:val="22"/>
        </w:rPr>
        <w:t xml:space="preserve"> niniejszego zamówienia</w:t>
      </w:r>
      <w:r w:rsidRPr="003D758F">
        <w:rPr>
          <w:rFonts w:ascii="Cambria" w:hAnsi="Cambria" w:cs="Arial"/>
          <w:bCs/>
          <w:sz w:val="22"/>
          <w:szCs w:val="22"/>
        </w:rPr>
        <w:t>:</w:t>
      </w:r>
    </w:p>
    <w:p w:rsidR="006B1B51" w:rsidRPr="003D758F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 xml:space="preserve">1. </w:t>
      </w:r>
      <w:r w:rsidRPr="003D758F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3D758F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3D758F">
        <w:rPr>
          <w:rFonts w:ascii="Cambria" w:hAnsi="Cambria" w:cs="Arial"/>
          <w:bCs/>
          <w:sz w:val="22"/>
          <w:szCs w:val="22"/>
        </w:rPr>
        <w:t xml:space="preserve">PLN. </w:t>
      </w:r>
    </w:p>
    <w:p w:rsidR="00EC3B1C" w:rsidRPr="003D758F" w:rsidRDefault="00916821" w:rsidP="00522FE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2.</w:t>
      </w:r>
      <w:r w:rsidRPr="003D758F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5F4C12" w:rsidRPr="003D758F">
        <w:rPr>
          <w:rFonts w:ascii="Cambria" w:hAnsi="Cambria" w:cs="Arial"/>
          <w:bCs/>
          <w:sz w:val="22"/>
          <w:szCs w:val="22"/>
        </w:rPr>
        <w:t>e</w:t>
      </w:r>
      <w:r w:rsidRPr="003D758F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 i stanowi sumę wartości całkowitych brutto za poszczególne pozycje (prace) tworzące </w:t>
      </w:r>
      <w:r w:rsidR="00F14EDA" w:rsidRPr="003D758F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3D758F">
        <w:rPr>
          <w:rFonts w:ascii="Cambria" w:hAnsi="Cambria" w:cs="Arial"/>
          <w:bCs/>
          <w:sz w:val="22"/>
          <w:szCs w:val="22"/>
        </w:rPr>
        <w:t>.</w:t>
      </w:r>
    </w:p>
    <w:p w:rsidR="00A913F6" w:rsidRPr="008B249C" w:rsidRDefault="00522FE2" w:rsidP="00A913F6">
      <w:pPr>
        <w:ind w:left="709" w:hanging="709"/>
        <w:jc w:val="both"/>
        <w:rPr>
          <w:rFonts w:ascii="Cambria" w:hAnsi="Cambria" w:cs="Arial"/>
          <w:bCs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3</w:t>
      </w:r>
      <w:r w:rsidR="00084DF2" w:rsidRPr="003D758F">
        <w:rPr>
          <w:rFonts w:ascii="Cambria" w:hAnsi="Cambria" w:cs="Arial"/>
          <w:bCs/>
          <w:sz w:val="22"/>
          <w:szCs w:val="22"/>
        </w:rPr>
        <w:t>.</w:t>
      </w:r>
      <w:r w:rsidR="00084DF2" w:rsidRPr="003D758F">
        <w:rPr>
          <w:rFonts w:ascii="Cambria" w:hAnsi="Cambria" w:cs="Arial"/>
          <w:bCs/>
          <w:sz w:val="22"/>
          <w:szCs w:val="22"/>
        </w:rPr>
        <w:tab/>
      </w:r>
      <w:r w:rsidR="00084DF2" w:rsidRPr="008B249C">
        <w:rPr>
          <w:rFonts w:ascii="Cambria" w:hAnsi="Cambria" w:cs="Arial"/>
          <w:bCs/>
          <w:szCs w:val="22"/>
        </w:rPr>
        <w:t>Informujemy, że wybór oferty nie będzie</w:t>
      </w:r>
      <w:r w:rsidR="00D74ADD" w:rsidRPr="008B249C">
        <w:rPr>
          <w:rFonts w:ascii="Cambria" w:hAnsi="Cambria" w:cs="Arial"/>
          <w:bCs/>
          <w:szCs w:val="22"/>
        </w:rPr>
        <w:t xml:space="preserve">/będzie* prowadzić do powstania </w:t>
      </w:r>
      <w:r w:rsidR="003D758F" w:rsidRPr="008B249C">
        <w:rPr>
          <w:rFonts w:ascii="Cambria" w:hAnsi="Cambria" w:cs="Arial"/>
          <w:bCs/>
          <w:szCs w:val="22"/>
        </w:rPr>
        <w:br/>
      </w:r>
      <w:r w:rsidR="00084DF2" w:rsidRPr="008B249C">
        <w:rPr>
          <w:rFonts w:ascii="Cambria" w:hAnsi="Cambria" w:cs="Arial"/>
          <w:bCs/>
          <w:szCs w:val="22"/>
        </w:rPr>
        <w:t xml:space="preserve">u Zamawiającego obowiązku podatkowego zgodnie z </w:t>
      </w:r>
      <w:r w:rsidR="00D74ADD" w:rsidRPr="008B249C">
        <w:rPr>
          <w:rFonts w:ascii="Cambria" w:hAnsi="Cambria" w:cs="Arial"/>
          <w:bCs/>
          <w:szCs w:val="22"/>
        </w:rPr>
        <w:t>przepisami o podatku od towarów</w:t>
      </w:r>
      <w:r w:rsidR="00C42AEA" w:rsidRPr="008B249C">
        <w:rPr>
          <w:rFonts w:ascii="Cambria" w:hAnsi="Cambria" w:cs="Arial"/>
          <w:bCs/>
          <w:szCs w:val="22"/>
        </w:rPr>
        <w:t xml:space="preserve"> </w:t>
      </w:r>
      <w:r w:rsidR="003D758F" w:rsidRPr="008B249C">
        <w:rPr>
          <w:rFonts w:ascii="Cambria" w:hAnsi="Cambria" w:cs="Arial"/>
          <w:bCs/>
          <w:szCs w:val="22"/>
        </w:rPr>
        <w:br/>
      </w:r>
      <w:r w:rsidR="00D74ADD" w:rsidRPr="008B249C">
        <w:rPr>
          <w:rFonts w:ascii="Cambria" w:hAnsi="Cambria" w:cs="Arial"/>
          <w:bCs/>
          <w:szCs w:val="22"/>
        </w:rPr>
        <w:t xml:space="preserve">i usług. </w:t>
      </w:r>
      <w:r w:rsidR="00084DF2" w:rsidRPr="008B249C">
        <w:rPr>
          <w:rFonts w:ascii="Cambria" w:hAnsi="Cambria" w:cs="Arial"/>
          <w:bCs/>
          <w:szCs w:val="22"/>
        </w:rPr>
        <w:t>Rodzaj usługi</w:t>
      </w:r>
      <w:r w:rsidR="005F4C12" w:rsidRPr="008B249C">
        <w:rPr>
          <w:rFonts w:ascii="Cambria" w:hAnsi="Cambria" w:cs="Arial"/>
          <w:bCs/>
          <w:szCs w:val="22"/>
        </w:rPr>
        <w:t>,</w:t>
      </w:r>
      <w:r w:rsidR="00084DF2" w:rsidRPr="008B249C">
        <w:rPr>
          <w:rFonts w:ascii="Cambria" w:hAnsi="Cambria" w:cs="Arial"/>
          <w:bCs/>
          <w:szCs w:val="22"/>
        </w:rPr>
        <w:t xml:space="preserve"> których świadczenie będzie prowadzić do powstania </w:t>
      </w:r>
      <w:r w:rsidR="003D758F" w:rsidRPr="008B249C">
        <w:rPr>
          <w:rFonts w:ascii="Cambria" w:hAnsi="Cambria" w:cs="Arial"/>
          <w:bCs/>
          <w:szCs w:val="22"/>
        </w:rPr>
        <w:br/>
      </w:r>
      <w:r w:rsidR="00084DF2" w:rsidRPr="008B249C">
        <w:rPr>
          <w:rFonts w:ascii="Cambria" w:hAnsi="Cambria" w:cs="Arial"/>
          <w:bCs/>
          <w:szCs w:val="22"/>
        </w:rPr>
        <w:t xml:space="preserve">u Zamawiającego obowiązku podatkowego zgodnie z przepisami o podatku od towarów </w:t>
      </w:r>
      <w:r w:rsidR="003D758F" w:rsidRPr="008B249C">
        <w:rPr>
          <w:rFonts w:ascii="Cambria" w:hAnsi="Cambria" w:cs="Arial"/>
          <w:bCs/>
          <w:szCs w:val="22"/>
        </w:rPr>
        <w:br/>
      </w:r>
      <w:r w:rsidR="00084DF2" w:rsidRPr="008B249C">
        <w:rPr>
          <w:rFonts w:ascii="Cambria" w:hAnsi="Cambria" w:cs="Arial"/>
          <w:bCs/>
          <w:szCs w:val="22"/>
        </w:rPr>
        <w:t xml:space="preserve">i usług </w:t>
      </w:r>
      <w:r w:rsidR="00E62565" w:rsidRPr="008B249C">
        <w:rPr>
          <w:rFonts w:ascii="Cambria" w:hAnsi="Cambria" w:cs="Arial"/>
          <w:bCs/>
          <w:szCs w:val="22"/>
        </w:rPr>
        <w:t>(VAT)</w:t>
      </w:r>
      <w:r w:rsidR="00D74ADD" w:rsidRPr="008B249C">
        <w:rPr>
          <w:rFonts w:ascii="Cambria" w:hAnsi="Cambria" w:cs="Arial"/>
          <w:bCs/>
          <w:szCs w:val="22"/>
        </w:rPr>
        <w:t xml:space="preserve">: </w:t>
      </w:r>
    </w:p>
    <w:p w:rsidR="00A913F6" w:rsidRPr="008B249C" w:rsidRDefault="00D74ADD" w:rsidP="00A913F6">
      <w:pPr>
        <w:ind w:left="709" w:hanging="1"/>
        <w:jc w:val="both"/>
        <w:rPr>
          <w:rFonts w:ascii="Cambria" w:hAnsi="Cambria" w:cs="Arial"/>
          <w:bCs/>
          <w:szCs w:val="22"/>
        </w:rPr>
      </w:pPr>
      <w:r w:rsidRPr="008B249C">
        <w:rPr>
          <w:rFonts w:ascii="Cambria" w:hAnsi="Cambria" w:cs="Arial"/>
          <w:bCs/>
          <w:szCs w:val="22"/>
        </w:rPr>
        <w:t>_________________________________________________________________________</w:t>
      </w:r>
      <w:r w:rsidR="006B1B51" w:rsidRPr="008B249C">
        <w:rPr>
          <w:rFonts w:ascii="Cambria" w:hAnsi="Cambria" w:cs="Arial"/>
          <w:bCs/>
          <w:szCs w:val="22"/>
        </w:rPr>
        <w:t>________________________</w:t>
      </w:r>
      <w:r w:rsidR="00A913F6" w:rsidRPr="008B249C">
        <w:rPr>
          <w:rFonts w:ascii="Cambria" w:hAnsi="Cambria" w:cs="Arial"/>
          <w:bCs/>
          <w:szCs w:val="22"/>
        </w:rPr>
        <w:t>_____</w:t>
      </w:r>
      <w:r w:rsidRPr="008B249C">
        <w:rPr>
          <w:rFonts w:ascii="Cambria" w:hAnsi="Cambria" w:cs="Arial"/>
          <w:bCs/>
          <w:szCs w:val="22"/>
        </w:rPr>
        <w:t xml:space="preserve"> </w:t>
      </w:r>
      <w:r w:rsidR="006B1B51" w:rsidRPr="008B249C">
        <w:rPr>
          <w:rFonts w:ascii="Cambria" w:hAnsi="Cambria" w:cs="Arial"/>
          <w:bCs/>
          <w:szCs w:val="22"/>
        </w:rPr>
        <w:t>__________________________</w:t>
      </w:r>
      <w:r w:rsidR="00084DF2" w:rsidRPr="008B249C">
        <w:rPr>
          <w:rFonts w:ascii="Cambria" w:hAnsi="Cambria" w:cs="Arial"/>
          <w:bCs/>
          <w:szCs w:val="22"/>
        </w:rPr>
        <w:t>_________</w:t>
      </w:r>
      <w:r w:rsidR="00BD37AF" w:rsidRPr="008B249C">
        <w:rPr>
          <w:rFonts w:ascii="Cambria" w:hAnsi="Cambria" w:cs="Arial"/>
          <w:bCs/>
          <w:szCs w:val="22"/>
        </w:rPr>
        <w:t>___________________________________________________________________</w:t>
      </w:r>
    </w:p>
    <w:p w:rsidR="00A913F6" w:rsidRPr="008B249C" w:rsidRDefault="00084DF2" w:rsidP="00A913F6">
      <w:pPr>
        <w:ind w:left="709" w:hanging="1"/>
        <w:jc w:val="both"/>
        <w:rPr>
          <w:rFonts w:ascii="Cambria" w:hAnsi="Cambria" w:cs="Arial"/>
          <w:bCs/>
          <w:szCs w:val="22"/>
        </w:rPr>
      </w:pPr>
      <w:r w:rsidRPr="008B249C">
        <w:rPr>
          <w:rFonts w:ascii="Cambria" w:hAnsi="Cambria" w:cs="Arial"/>
          <w:bCs/>
          <w:szCs w:val="22"/>
        </w:rPr>
        <w:t xml:space="preserve">Wartość ww. usług bez kwoty podatku </w:t>
      </w:r>
      <w:r w:rsidR="00E62565" w:rsidRPr="008B249C">
        <w:rPr>
          <w:rFonts w:ascii="Cambria" w:hAnsi="Cambria" w:cs="Arial"/>
          <w:bCs/>
          <w:szCs w:val="22"/>
        </w:rPr>
        <w:t xml:space="preserve">od towarów i usług (VAT) </w:t>
      </w:r>
      <w:r w:rsidRPr="008B249C">
        <w:rPr>
          <w:rFonts w:ascii="Cambria" w:hAnsi="Cambria" w:cs="Arial"/>
          <w:bCs/>
          <w:szCs w:val="22"/>
        </w:rPr>
        <w:t>wynosi: _________________________________________ PLN.</w:t>
      </w:r>
    </w:p>
    <w:p w:rsidR="00A913F6" w:rsidRPr="008B249C" w:rsidRDefault="00A913F6" w:rsidP="00A913F6">
      <w:pPr>
        <w:ind w:left="709" w:hanging="1"/>
        <w:jc w:val="both"/>
        <w:rPr>
          <w:rFonts w:ascii="Cambria" w:hAnsi="Cambria" w:cs="Arial"/>
          <w:bCs/>
          <w:szCs w:val="22"/>
        </w:rPr>
      </w:pPr>
      <w:r w:rsidRPr="008B249C">
        <w:rPr>
          <w:rFonts w:ascii="Cambria" w:hAnsi="Cambria" w:cs="Arial"/>
          <w:bCs/>
          <w:szCs w:val="22"/>
        </w:rPr>
        <w:br/>
        <w:t xml:space="preserve">Wskazanie stawki podatku VAT, która zgodnie z wiedzą Wykonawcy będzie miała zastosowanie: _________________________________________. </w:t>
      </w:r>
    </w:p>
    <w:p w:rsidR="006B1B51" w:rsidRDefault="006B1B51" w:rsidP="00A913F6">
      <w:pPr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:rsidR="006B1B51" w:rsidRPr="003D758F" w:rsidRDefault="00522FE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4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3D758F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3D758F">
        <w:rPr>
          <w:rFonts w:ascii="Cambria" w:hAnsi="Cambria" w:cs="Arial"/>
          <w:bCs/>
          <w:sz w:val="22"/>
          <w:szCs w:val="22"/>
        </w:rPr>
        <w:t>s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3D758F">
        <w:rPr>
          <w:rFonts w:ascii="Cambria" w:hAnsi="Cambria" w:cs="Arial"/>
          <w:bCs/>
          <w:sz w:val="22"/>
          <w:szCs w:val="22"/>
        </w:rPr>
        <w:t>w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3D758F">
        <w:rPr>
          <w:rFonts w:ascii="Cambria" w:hAnsi="Cambria" w:cs="Arial"/>
          <w:bCs/>
          <w:sz w:val="22"/>
          <w:szCs w:val="22"/>
        </w:rPr>
        <w:t>z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</w:t>
      </w:r>
      <w:r w:rsidR="00916821" w:rsidRPr="003D758F">
        <w:rPr>
          <w:rFonts w:ascii="Cambria" w:hAnsi="Cambria" w:cs="Arial"/>
          <w:bCs/>
          <w:sz w:val="22"/>
          <w:szCs w:val="22"/>
        </w:rPr>
        <w:lastRenderedPageBreak/>
        <w:t xml:space="preserve">umowy zgodnej z niniejszą ofertą, na warunkach określonych w </w:t>
      </w:r>
      <w:r w:rsidR="00A0743B" w:rsidRPr="003D758F">
        <w:rPr>
          <w:rFonts w:ascii="Cambria" w:hAnsi="Cambria" w:cs="Arial"/>
          <w:bCs/>
          <w:sz w:val="22"/>
          <w:szCs w:val="22"/>
        </w:rPr>
        <w:t>s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3D758F">
        <w:rPr>
          <w:rFonts w:ascii="Cambria" w:hAnsi="Cambria" w:cs="Arial"/>
          <w:bCs/>
          <w:sz w:val="22"/>
          <w:szCs w:val="22"/>
        </w:rPr>
        <w:t>w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3D758F">
        <w:rPr>
          <w:rFonts w:ascii="Cambria" w:hAnsi="Cambria" w:cs="Arial"/>
          <w:bCs/>
          <w:sz w:val="22"/>
          <w:szCs w:val="22"/>
        </w:rPr>
        <w:t>z</w:t>
      </w:r>
      <w:r w:rsidR="00916821" w:rsidRPr="003D758F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3D758F">
        <w:rPr>
          <w:rFonts w:ascii="Cambria" w:hAnsi="Cambria" w:cs="Arial"/>
          <w:bCs/>
          <w:sz w:val="22"/>
          <w:szCs w:val="22"/>
        </w:rPr>
        <w:t>nia należytego wykonania umowy.</w:t>
      </w:r>
    </w:p>
    <w:p w:rsidR="006B1B51" w:rsidRPr="003D758F" w:rsidRDefault="00522FE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5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3D758F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 w:rsidRPr="003D758F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3D758F">
        <w:rPr>
          <w:rFonts w:ascii="Cambria" w:hAnsi="Cambria" w:cs="Arial"/>
          <w:bCs/>
          <w:sz w:val="22"/>
          <w:szCs w:val="22"/>
        </w:rPr>
        <w:t>w specyfikacji</w:t>
      </w:r>
      <w:r w:rsidR="00FC3462" w:rsidRPr="003D758F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:rsidR="004A3437" w:rsidRPr="003D758F" w:rsidRDefault="00D62FFB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3D758F">
        <w:rPr>
          <w:rFonts w:ascii="Cambria" w:hAnsi="Cambria" w:cs="Arial"/>
          <w:bCs/>
          <w:sz w:val="22"/>
          <w:szCs w:val="22"/>
        </w:rPr>
        <w:tab/>
      </w:r>
      <w:r w:rsidR="004A3437" w:rsidRPr="003D758F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4A3437" w:rsidRPr="003D758F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3D758F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3D758F" w:rsidTr="007B15E6">
        <w:tc>
          <w:tcPr>
            <w:tcW w:w="4605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3D758F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A3437" w:rsidRPr="003D758F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3D758F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3D758F" w:rsidTr="007B15E6">
        <w:tc>
          <w:tcPr>
            <w:tcW w:w="4605" w:type="dxa"/>
            <w:shd w:val="clear" w:color="auto" w:fill="auto"/>
          </w:tcPr>
          <w:p w:rsidR="004A3437" w:rsidRPr="003D758F" w:rsidRDefault="004A3437" w:rsidP="00D74ADD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3D758F" w:rsidTr="007B15E6">
        <w:tc>
          <w:tcPr>
            <w:tcW w:w="4605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3D758F" w:rsidTr="007B15E6">
        <w:tc>
          <w:tcPr>
            <w:tcW w:w="4605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4A3437" w:rsidRPr="003D758F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2B0E6E" w:rsidRPr="003D758F" w:rsidRDefault="00D62FF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4A3437" w:rsidRPr="003D758F">
        <w:rPr>
          <w:rFonts w:ascii="Cambria" w:hAnsi="Cambria" w:cs="Arial"/>
          <w:bCs/>
          <w:sz w:val="22"/>
          <w:szCs w:val="22"/>
        </w:rPr>
        <w:t>.</w:t>
      </w:r>
      <w:r w:rsidR="004A3437" w:rsidRPr="003D758F">
        <w:rPr>
          <w:rFonts w:ascii="Cambria" w:hAnsi="Cambria" w:cs="Arial"/>
          <w:bCs/>
          <w:sz w:val="22"/>
          <w:szCs w:val="22"/>
        </w:rPr>
        <w:tab/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3D758F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3D758F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3D758F" w:rsidTr="000B6F32">
        <w:tc>
          <w:tcPr>
            <w:tcW w:w="4209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3D758F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3D758F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3D758F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3D758F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3D758F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3D758F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3D758F" w:rsidTr="000B6F32">
        <w:trPr>
          <w:trHeight w:val="837"/>
        </w:trPr>
        <w:tc>
          <w:tcPr>
            <w:tcW w:w="4209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3D758F" w:rsidTr="000B6F32">
        <w:trPr>
          <w:trHeight w:val="848"/>
        </w:trPr>
        <w:tc>
          <w:tcPr>
            <w:tcW w:w="4209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2B0E6E" w:rsidRPr="003D758F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74ADD" w:rsidRPr="003D758F" w:rsidRDefault="00CF57A9" w:rsidP="00D74ADD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 w:rsidRPr="003D758F">
        <w:rPr>
          <w:rFonts w:ascii="Cambria" w:hAnsi="Cambria" w:cs="Arial"/>
          <w:bCs/>
          <w:sz w:val="22"/>
          <w:szCs w:val="22"/>
        </w:rPr>
        <w:t>118</w:t>
      </w:r>
      <w:r w:rsidR="00DA184F" w:rsidRPr="003D758F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3D758F">
        <w:rPr>
          <w:rFonts w:ascii="Cambria" w:hAnsi="Cambria" w:cs="Arial"/>
          <w:bCs/>
          <w:sz w:val="22"/>
          <w:szCs w:val="22"/>
        </w:rPr>
        <w:t xml:space="preserve">ust. 1 </w:t>
      </w:r>
      <w:r w:rsidR="00155E84" w:rsidRPr="003D758F">
        <w:rPr>
          <w:rFonts w:ascii="Cambria" w:hAnsi="Cambria" w:cs="Arial"/>
          <w:bCs/>
          <w:sz w:val="22"/>
          <w:szCs w:val="22"/>
        </w:rPr>
        <w:t>PZP w zw. z art. 266 PZP</w:t>
      </w:r>
      <w:r w:rsidRPr="003D758F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 w:rsidRPr="003D758F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 w:rsidRPr="003D758F">
        <w:rPr>
          <w:rFonts w:ascii="Cambria" w:hAnsi="Cambria" w:cs="Arial"/>
          <w:bCs/>
          <w:sz w:val="22"/>
          <w:szCs w:val="22"/>
        </w:rPr>
        <w:t xml:space="preserve"> </w:t>
      </w:r>
      <w:r w:rsidR="00D74ADD" w:rsidRPr="003D758F">
        <w:rPr>
          <w:rFonts w:ascii="Cambria" w:hAnsi="Cambria" w:cs="Arial"/>
          <w:bCs/>
          <w:sz w:val="22"/>
          <w:szCs w:val="22"/>
        </w:rPr>
        <w:t xml:space="preserve">w postępowaniu: </w:t>
      </w:r>
      <w:r w:rsidRPr="003D758F">
        <w:rPr>
          <w:rFonts w:ascii="Cambria" w:hAnsi="Cambria" w:cs="Arial"/>
          <w:bCs/>
          <w:sz w:val="22"/>
          <w:szCs w:val="22"/>
        </w:rPr>
        <w:t xml:space="preserve">_______________________________________________________ </w:t>
      </w:r>
    </w:p>
    <w:p w:rsidR="006B1B51" w:rsidRPr="003D758F" w:rsidRDefault="00D74ADD" w:rsidP="00D74ADD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CF57A9" w:rsidRPr="003D758F">
        <w:rPr>
          <w:rFonts w:ascii="Cambria" w:hAnsi="Cambria" w:cs="Arial"/>
          <w:bCs/>
          <w:sz w:val="22"/>
          <w:szCs w:val="22"/>
        </w:rPr>
        <w:t>.</w:t>
      </w:r>
    </w:p>
    <w:p w:rsidR="006B1B51" w:rsidRPr="003D758F" w:rsidRDefault="00D62FF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0E1C61" w:rsidRPr="003D758F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3D758F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0E1C61"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</w:t>
      </w:r>
      <w:r w:rsidR="006B1B51" w:rsidRPr="003D758F">
        <w:rPr>
          <w:rFonts w:ascii="Cambria" w:hAnsi="Cambria" w:cs="Arial"/>
          <w:bCs/>
          <w:sz w:val="22"/>
          <w:szCs w:val="22"/>
        </w:rPr>
        <w:t>__</w:t>
      </w:r>
      <w:r w:rsidR="00C469FC" w:rsidRPr="003D758F">
        <w:rPr>
          <w:rFonts w:ascii="Cambria" w:hAnsi="Cambria" w:cs="Arial"/>
          <w:bCs/>
          <w:sz w:val="22"/>
          <w:szCs w:val="22"/>
        </w:rPr>
        <w:t>_________________</w:t>
      </w:r>
      <w:r w:rsidR="000E1C61" w:rsidRPr="003D758F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:rsidR="00562A58" w:rsidRPr="003D758F" w:rsidRDefault="00D62FFB" w:rsidP="00D62FF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3D758F">
        <w:rPr>
          <w:rFonts w:ascii="Cambria" w:hAnsi="Cambria" w:cs="Arial"/>
          <w:bCs/>
          <w:sz w:val="22"/>
          <w:szCs w:val="22"/>
        </w:rPr>
        <w:t>.</w:t>
      </w:r>
      <w:r w:rsidR="00916821" w:rsidRPr="003D758F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</w:t>
      </w:r>
      <w:r w:rsidR="00562A58" w:rsidRPr="003D758F">
        <w:rPr>
          <w:rFonts w:ascii="Cambria" w:hAnsi="Cambria" w:cs="Arial"/>
          <w:bCs/>
          <w:sz w:val="22"/>
          <w:szCs w:val="22"/>
        </w:rPr>
        <w:t xml:space="preserve"> na:</w:t>
      </w:r>
    </w:p>
    <w:p w:rsidR="00007BC4" w:rsidRPr="003D758F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3D758F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3D758F">
        <w:rPr>
          <w:rFonts w:ascii="Cambria" w:hAnsi="Cambria" w:cs="Arial"/>
          <w:bCs/>
          <w:sz w:val="22"/>
          <w:szCs w:val="22"/>
        </w:rPr>
        <w:tab/>
      </w:r>
    </w:p>
    <w:p w:rsidR="006616A6" w:rsidRPr="003D758F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3D758F"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D62FFB">
        <w:rPr>
          <w:rFonts w:ascii="Cambria" w:hAnsi="Cambria" w:cs="Tahoma"/>
          <w:sz w:val="22"/>
          <w:szCs w:val="22"/>
          <w:lang w:eastAsia="pl-PL"/>
        </w:rPr>
        <w:t>0</w:t>
      </w:r>
      <w:r w:rsidRPr="003D758F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3D758F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3D758F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3D758F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3D758F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3D758F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3D758F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3D758F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3D758F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3D758F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3D758F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3D758F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3D758F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:rsidR="00E314EE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3D758F">
        <w:rPr>
          <w:rFonts w:ascii="Cambria" w:hAnsi="Cambria" w:cs="Tahoma"/>
          <w:sz w:val="22"/>
          <w:szCs w:val="22"/>
          <w:lang w:eastAsia="pl-PL"/>
        </w:rPr>
        <w:t>1</w:t>
      </w:r>
      <w:r w:rsidR="00D62FFB">
        <w:rPr>
          <w:rFonts w:ascii="Cambria" w:hAnsi="Cambria" w:cs="Tahoma"/>
          <w:sz w:val="22"/>
          <w:szCs w:val="22"/>
          <w:lang w:eastAsia="pl-PL"/>
        </w:rPr>
        <w:t>1</w:t>
      </w:r>
      <w:r w:rsidRPr="003D758F">
        <w:rPr>
          <w:rFonts w:ascii="Cambria" w:hAnsi="Cambria" w:cs="Tahoma"/>
          <w:sz w:val="22"/>
          <w:szCs w:val="22"/>
          <w:lang w:eastAsia="pl-PL"/>
        </w:rPr>
        <w:t>.</w:t>
      </w:r>
      <w:r w:rsidRPr="003D758F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3D758F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3D758F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3D758F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051A9C" w:rsidRDefault="00D62FFB" w:rsidP="00051A9C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A913F6">
        <w:rPr>
          <w:rFonts w:ascii="Cambria" w:hAnsi="Cambria" w:cs="Tahoma"/>
          <w:sz w:val="22"/>
          <w:szCs w:val="22"/>
          <w:lang w:eastAsia="pl-PL"/>
        </w:rPr>
        <w:t>.</w:t>
      </w:r>
      <w:r w:rsidR="00A913F6">
        <w:rPr>
          <w:rFonts w:ascii="Cambria" w:hAnsi="Cambria" w:cs="Tahoma"/>
          <w:sz w:val="22"/>
          <w:szCs w:val="22"/>
          <w:lang w:eastAsia="pl-PL"/>
        </w:rPr>
        <w:tab/>
      </w:r>
      <w:r w:rsidR="00051A9C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A913F6" w:rsidRPr="00051A9C" w:rsidRDefault="00051A9C" w:rsidP="00051A9C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916821" w:rsidRPr="003D758F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1</w:t>
      </w:r>
      <w:r w:rsidR="00522FE2" w:rsidRPr="003D758F">
        <w:rPr>
          <w:rFonts w:ascii="Cambria" w:hAnsi="Cambria" w:cs="Arial"/>
          <w:bCs/>
          <w:sz w:val="22"/>
          <w:szCs w:val="22"/>
        </w:rPr>
        <w:t>3</w:t>
      </w:r>
      <w:r w:rsidR="00916821" w:rsidRPr="003D758F">
        <w:rPr>
          <w:rFonts w:ascii="Cambria" w:hAnsi="Cambria" w:cs="Arial"/>
          <w:bCs/>
          <w:sz w:val="22"/>
          <w:szCs w:val="22"/>
        </w:rPr>
        <w:t>.</w:t>
      </w:r>
      <w:r w:rsidR="00916821" w:rsidRPr="003D758F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916821" w:rsidRPr="003D758F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3D758F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3D758F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3D758F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3D758F" w:rsidRDefault="00916821" w:rsidP="00522FE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3D6C5A" w:rsidRPr="00051A9C" w:rsidRDefault="00E03C24" w:rsidP="00051A9C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D758F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3D758F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D758F"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:rsidR="00B945D9" w:rsidRPr="003D758F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3D758F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3D758F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3D758F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:rsidR="00445412" w:rsidRPr="003D758F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:rsidR="002B4E7F" w:rsidRPr="003D758F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3D758F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3D758F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830" w:rsidRDefault="00290830">
      <w:r>
        <w:separator/>
      </w:r>
    </w:p>
  </w:endnote>
  <w:endnote w:type="continuationSeparator" w:id="0">
    <w:p w:rsidR="00290830" w:rsidRDefault="0029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9703F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096A53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9703FE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096A53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830" w:rsidRDefault="00290830">
      <w:r>
        <w:separator/>
      </w:r>
    </w:p>
  </w:footnote>
  <w:footnote w:type="continuationSeparator" w:id="0">
    <w:p w:rsidR="00290830" w:rsidRDefault="00290830">
      <w:r>
        <w:continuationSeparator/>
      </w:r>
    </w:p>
  </w:footnote>
  <w:footnote w:id="1">
    <w:p w:rsidR="002A596B" w:rsidRDefault="002A596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erzykowski i Wspólnicy. Sp.K.">
    <w15:presenceInfo w15:providerId="Windows Live" w15:userId="d287691c32392340"/>
  </w15:person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1A9C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96A53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844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830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596B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D5E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8F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FE2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B11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DBD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3B5A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23DE"/>
    <w:rsid w:val="008B249C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03FE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B08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13F6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893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3502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EE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C34"/>
    <w:rsid w:val="00D47A42"/>
    <w:rsid w:val="00D55D27"/>
    <w:rsid w:val="00D61342"/>
    <w:rsid w:val="00D613DE"/>
    <w:rsid w:val="00D61DB8"/>
    <w:rsid w:val="00D62F9B"/>
    <w:rsid w:val="00D62FFB"/>
    <w:rsid w:val="00D630B3"/>
    <w:rsid w:val="00D64C87"/>
    <w:rsid w:val="00D66774"/>
    <w:rsid w:val="00D70852"/>
    <w:rsid w:val="00D70A6E"/>
    <w:rsid w:val="00D74124"/>
    <w:rsid w:val="00D74ADD"/>
    <w:rsid w:val="00D74E29"/>
    <w:rsid w:val="00D750C8"/>
    <w:rsid w:val="00D761E3"/>
    <w:rsid w:val="00D76588"/>
    <w:rsid w:val="00D77251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597C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0FE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CECEA-CA40-4296-914A-0A745317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1221 N.Zamrzenica Alicja Kaczyńska</cp:lastModifiedBy>
  <cp:revision>2</cp:revision>
  <cp:lastPrinted>2022-04-14T20:13:00Z</cp:lastPrinted>
  <dcterms:created xsi:type="dcterms:W3CDTF">2022-05-13T07:56:00Z</dcterms:created>
  <dcterms:modified xsi:type="dcterms:W3CDTF">2022-05-13T07:56:00Z</dcterms:modified>
</cp:coreProperties>
</file>